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79BD607" w14:textId="77777777" w:rsidR="00A334FE" w:rsidRPr="00C83F40" w:rsidRDefault="00A334FE" w:rsidP="00A334FE">
      <w:pPr>
        <w:pStyle w:val="Nagwek"/>
        <w:spacing w:before="120"/>
        <w:rPr>
          <w:rFonts w:eastAsia="Times New Roman" w:cs="Arial"/>
          <w:sz w:val="22"/>
          <w:szCs w:val="22"/>
        </w:rPr>
      </w:pPr>
    </w:p>
    <w:p w14:paraId="306ECD7B" w14:textId="0199078F" w:rsidR="003842FE" w:rsidRPr="00C83F40" w:rsidRDefault="003842FE" w:rsidP="00C82502">
      <w:pPr>
        <w:pStyle w:val="Tekstpodstawowy"/>
        <w:jc w:val="center"/>
        <w:rPr>
          <w:rFonts w:ascii="Arial" w:hAnsi="Arial" w:cs="Arial"/>
          <w:b/>
          <w:sz w:val="28"/>
          <w:szCs w:val="22"/>
        </w:rPr>
      </w:pPr>
      <w:r w:rsidRPr="00C83F40">
        <w:rPr>
          <w:rFonts w:ascii="Arial" w:hAnsi="Arial" w:cs="Arial"/>
          <w:b/>
          <w:sz w:val="28"/>
          <w:szCs w:val="22"/>
        </w:rPr>
        <w:t>S</w:t>
      </w:r>
      <w:r w:rsidR="00EF4E4A" w:rsidRPr="00C83F40">
        <w:rPr>
          <w:rFonts w:ascii="Arial" w:hAnsi="Arial" w:cs="Arial"/>
          <w:b/>
          <w:sz w:val="28"/>
          <w:szCs w:val="22"/>
        </w:rPr>
        <w:t xml:space="preserve">pecyfikacja </w:t>
      </w:r>
      <w:r w:rsidR="00A166F9">
        <w:rPr>
          <w:rFonts w:ascii="Arial" w:hAnsi="Arial" w:cs="Arial"/>
          <w:b/>
          <w:sz w:val="28"/>
          <w:szCs w:val="22"/>
        </w:rPr>
        <w:t>wyposażenia</w:t>
      </w:r>
    </w:p>
    <w:p w14:paraId="25CDBE61" w14:textId="77777777" w:rsidR="00007EA3" w:rsidRPr="00C83F40" w:rsidRDefault="00007EA3">
      <w:pPr>
        <w:rPr>
          <w:rFonts w:ascii="Arial" w:hAnsi="Arial" w:cs="Arial"/>
          <w:sz w:val="22"/>
          <w:szCs w:val="22"/>
        </w:rPr>
      </w:pPr>
    </w:p>
    <w:tbl>
      <w:tblPr>
        <w:tblW w:w="224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1"/>
        <w:gridCol w:w="784"/>
        <w:gridCol w:w="3489"/>
      </w:tblGrid>
      <w:tr w:rsidR="00A166F9" w:rsidRPr="003C5186" w14:paraId="5AF708A0" w14:textId="77777777" w:rsidTr="00A166F9">
        <w:trPr>
          <w:trHeight w:val="249"/>
          <w:jc w:val="center"/>
        </w:trPr>
        <w:tc>
          <w:tcPr>
            <w:tcW w:w="1589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610D48C8" w14:textId="77777777" w:rsidR="00A166F9" w:rsidRPr="003C5186" w:rsidRDefault="00A166F9" w:rsidP="00A334FE">
            <w:pPr>
              <w:jc w:val="center"/>
              <w:rPr>
                <w:rFonts w:ascii="Arial" w:hAnsi="Arial" w:cs="Arial"/>
                <w:b/>
                <w:i/>
                <w:sz w:val="20"/>
                <w:szCs w:val="22"/>
              </w:rPr>
            </w:pPr>
            <w:r w:rsidRPr="003C5186">
              <w:rPr>
                <w:rFonts w:ascii="Arial" w:hAnsi="Arial" w:cs="Arial"/>
                <w:b/>
                <w:i/>
                <w:sz w:val="20"/>
                <w:szCs w:val="22"/>
              </w:rPr>
              <w:t>Rodzaj wydatku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4F8AB4" w14:textId="77777777" w:rsidR="00A166F9" w:rsidRPr="003C5186" w:rsidRDefault="00A166F9" w:rsidP="00A334FE">
            <w:pPr>
              <w:jc w:val="center"/>
              <w:rPr>
                <w:rFonts w:ascii="Arial" w:hAnsi="Arial" w:cs="Arial"/>
                <w:b/>
                <w:i/>
                <w:sz w:val="20"/>
                <w:szCs w:val="22"/>
              </w:rPr>
            </w:pPr>
            <w:r w:rsidRPr="003C5186">
              <w:rPr>
                <w:rFonts w:ascii="Arial" w:hAnsi="Arial" w:cs="Arial"/>
                <w:b/>
                <w:i/>
                <w:sz w:val="20"/>
                <w:szCs w:val="22"/>
              </w:rPr>
              <w:t>Ilość</w:t>
            </w:r>
          </w:p>
        </w:tc>
        <w:tc>
          <w:tcPr>
            <w:tcW w:w="2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88E199" w14:textId="77777777" w:rsidR="00A166F9" w:rsidRPr="003C5186" w:rsidRDefault="00A166F9" w:rsidP="00A334FE">
            <w:pPr>
              <w:jc w:val="center"/>
              <w:rPr>
                <w:rFonts w:ascii="Arial" w:hAnsi="Arial" w:cs="Arial"/>
                <w:b/>
                <w:i/>
                <w:sz w:val="20"/>
                <w:szCs w:val="22"/>
              </w:rPr>
            </w:pPr>
            <w:r w:rsidRPr="003C5186">
              <w:rPr>
                <w:rFonts w:ascii="Arial" w:hAnsi="Arial" w:cs="Arial"/>
                <w:b/>
                <w:i/>
                <w:sz w:val="20"/>
                <w:szCs w:val="22"/>
              </w:rPr>
              <w:t>Główne parametry</w:t>
            </w:r>
          </w:p>
        </w:tc>
      </w:tr>
      <w:tr w:rsidR="00A166F9" w:rsidRPr="003C5186" w14:paraId="788E3EBD" w14:textId="77777777" w:rsidTr="00A166F9">
        <w:trPr>
          <w:trHeight w:val="249"/>
          <w:jc w:val="center"/>
        </w:trPr>
        <w:tc>
          <w:tcPr>
            <w:tcW w:w="1589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212D630" w14:textId="77777777" w:rsidR="00A166F9" w:rsidRPr="003C5186" w:rsidRDefault="00A166F9" w:rsidP="00BC400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Krzesło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DD4289" w14:textId="3CA73783" w:rsidR="00A166F9" w:rsidRPr="003C5186" w:rsidRDefault="00A166F9" w:rsidP="00C83F4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70</w:t>
            </w:r>
          </w:p>
        </w:tc>
        <w:tc>
          <w:tcPr>
            <w:tcW w:w="2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4E8665" w14:textId="77777777" w:rsidR="00A166F9" w:rsidRPr="00261D2D" w:rsidRDefault="00A166F9" w:rsidP="00261D2D">
            <w:pPr>
              <w:pStyle w:val="Akapitzlist"/>
              <w:numPr>
                <w:ilvl w:val="0"/>
                <w:numId w:val="33"/>
              </w:numPr>
              <w:ind w:left="29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 krzesła z profilu metalowego o szerokości min. 20 mm, grubość profilu min, 1,2 mm, malowany proszkowo i odporny na obicia, szerokość całkowita min. 39 cm, wysokość całkowita min. 90 cm, siedzisko z nieosiadającej pianki poliuretanowej obszyte tapicerką kolorową, wyściełane oparcie obszyte tapicerką kolorową.</w:t>
            </w:r>
          </w:p>
        </w:tc>
      </w:tr>
      <w:tr w:rsidR="00A166F9" w:rsidRPr="003C5186" w14:paraId="1264EFB7" w14:textId="77777777" w:rsidTr="00A166F9">
        <w:trPr>
          <w:trHeight w:val="249"/>
          <w:jc w:val="center"/>
        </w:trPr>
        <w:tc>
          <w:tcPr>
            <w:tcW w:w="1589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0409D87E" w14:textId="77777777" w:rsidR="00A166F9" w:rsidRDefault="00A166F9" w:rsidP="00BC400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Stół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33A9AF" w14:textId="77777777" w:rsidR="00A166F9" w:rsidRPr="003C5186" w:rsidRDefault="00A166F9" w:rsidP="00C83F4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10</w:t>
            </w:r>
          </w:p>
        </w:tc>
        <w:tc>
          <w:tcPr>
            <w:tcW w:w="2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0162B0" w14:textId="184AE98B" w:rsidR="00A166F9" w:rsidRDefault="00A166F9" w:rsidP="00AB7BBB">
            <w:pPr>
              <w:pStyle w:val="Akapitzlist"/>
              <w:numPr>
                <w:ilvl w:val="0"/>
                <w:numId w:val="33"/>
              </w:numPr>
              <w:ind w:left="292" w:hanging="284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Stół konferencyjny prostokątny, szerokość 1000 mm, długość 2000 mm, stelaż drewno - dąb, blat – płyta stolarska fornirowana – dąb gr. min. 18 mm wraz z oklejeniem krawędzi, wzmocnienie zapobiegające wyginaniu się blatu oraz chwianiu nóg, nogi 80x80 mm – drewno dąb, wysokość min. 76 cm.</w:t>
            </w:r>
          </w:p>
          <w:p w14:paraId="0A33B1B0" w14:textId="77777777" w:rsidR="00A166F9" w:rsidRPr="00BD6C1F" w:rsidRDefault="00A166F9" w:rsidP="002C40AF">
            <w:pPr>
              <w:pStyle w:val="Akapitzlist"/>
              <w:ind w:left="292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166F9" w:rsidRPr="003C5186" w14:paraId="5A8DC211" w14:textId="77777777" w:rsidTr="00A166F9">
        <w:trPr>
          <w:trHeight w:val="249"/>
          <w:jc w:val="center"/>
        </w:trPr>
        <w:tc>
          <w:tcPr>
            <w:tcW w:w="1589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454CFA13" w14:textId="77777777" w:rsidR="00A166F9" w:rsidRDefault="00A166F9" w:rsidP="00EA2DA7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Stół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8A7BDB" w14:textId="77777777" w:rsidR="00A166F9" w:rsidRPr="003C5186" w:rsidRDefault="00A166F9" w:rsidP="00EA2DA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2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BE25A6" w14:textId="77777777" w:rsidR="00A166F9" w:rsidRPr="00BD6C1F" w:rsidRDefault="00A166F9" w:rsidP="00EA2DA7">
            <w:pPr>
              <w:pStyle w:val="Akapitzlist"/>
              <w:numPr>
                <w:ilvl w:val="0"/>
                <w:numId w:val="33"/>
              </w:numPr>
              <w:ind w:left="292" w:hanging="284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Stół konferencyjny prostokątny, szerokość 1000 mm, długość 1000 mm, stelaż drewno - dąb, blat – płyta stolarska fornirowana – dąb gr. min. 18 mm wraz z oklejeniem krawędzi wzmocnienie zapobiegające wyginaniu się blatu oraz chwianiu nóg, nogi 80x80 mm </w:t>
            </w:r>
            <w:r>
              <w:rPr>
                <w:rFonts w:ascii="Arial" w:hAnsi="Arial" w:cs="Arial"/>
                <w:sz w:val="20"/>
                <w:szCs w:val="22"/>
              </w:rPr>
              <w:lastRenderedPageBreak/>
              <w:t>– drewno dąb , wysokość min. 76 cm ,</w:t>
            </w:r>
          </w:p>
        </w:tc>
      </w:tr>
      <w:tr w:rsidR="00A166F9" w:rsidRPr="003C5186" w14:paraId="50255795" w14:textId="77777777" w:rsidTr="00A166F9">
        <w:trPr>
          <w:trHeight w:val="249"/>
          <w:jc w:val="center"/>
        </w:trPr>
        <w:tc>
          <w:tcPr>
            <w:tcW w:w="1589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0B5AF932" w14:textId="1CFE391F" w:rsidR="00A166F9" w:rsidRDefault="00A166F9" w:rsidP="00EA2DA7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Stół kuchenny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F85F47" w14:textId="77777777" w:rsidR="00A166F9" w:rsidRPr="003C5186" w:rsidRDefault="00A166F9" w:rsidP="00EA2DA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2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6BFFCF" w14:textId="26C5F6AC" w:rsidR="00A166F9" w:rsidRPr="00B37378" w:rsidRDefault="00A166F9" w:rsidP="00EA2DA7">
            <w:pPr>
              <w:pStyle w:val="Akapitzlist"/>
              <w:numPr>
                <w:ilvl w:val="0"/>
                <w:numId w:val="33"/>
              </w:numPr>
              <w:ind w:left="309" w:hanging="280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Stół ze stali nierdzewnej z podłogą o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wym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ok.. 2000 x 600 x 870 mm, max wys. Wraz z nóżkami i rantem tylnym 900 mm. Podstawy  pokryte materiałem z izolacją dźwiękową, nogi z profilu kwadratowego z regulacją wysokości. Powierzchnia robocza wzmacniana MDF Omega, płyta robocza z dwoma ściankami ze stali nierdzewnej.  </w:t>
            </w:r>
          </w:p>
        </w:tc>
      </w:tr>
      <w:tr w:rsidR="00A166F9" w:rsidRPr="003C5186" w14:paraId="163D485C" w14:textId="77777777" w:rsidTr="00A166F9">
        <w:trPr>
          <w:trHeight w:val="249"/>
          <w:jc w:val="center"/>
        </w:trPr>
        <w:tc>
          <w:tcPr>
            <w:tcW w:w="1589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3B2C44B9" w14:textId="2AE6CA5C" w:rsidR="00A166F9" w:rsidRDefault="00A166F9" w:rsidP="00EA2DA7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Szafa na naczynia duża  + mała szafka na naczynia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908929" w14:textId="0693B272" w:rsidR="00A166F9" w:rsidRDefault="00A166F9" w:rsidP="00EA2DA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27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EAC767" w14:textId="77777777" w:rsidR="00A166F9" w:rsidRDefault="00A166F9" w:rsidP="00EA2DA7">
            <w:pPr>
              <w:pStyle w:val="Akapitzlist"/>
              <w:numPr>
                <w:ilvl w:val="0"/>
                <w:numId w:val="33"/>
              </w:numPr>
              <w:ind w:left="309" w:hanging="28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439DD542" w14:textId="77777777" w:rsidR="00A334FE" w:rsidRPr="00C83F40" w:rsidRDefault="00A334FE">
      <w:pPr>
        <w:rPr>
          <w:rFonts w:ascii="Arial" w:hAnsi="Arial" w:cs="Arial"/>
          <w:sz w:val="22"/>
          <w:szCs w:val="22"/>
        </w:rPr>
      </w:pPr>
    </w:p>
    <w:p w14:paraId="190B0E8F" w14:textId="77777777" w:rsidR="00A334FE" w:rsidRDefault="00A334FE">
      <w:pPr>
        <w:rPr>
          <w:rFonts w:ascii="Arial" w:hAnsi="Arial" w:cs="Arial"/>
          <w:sz w:val="22"/>
          <w:szCs w:val="22"/>
        </w:rPr>
      </w:pPr>
    </w:p>
    <w:p w14:paraId="7E021FA8" w14:textId="32856D3D" w:rsidR="00AC1D17" w:rsidRDefault="00AC1D17">
      <w:pPr>
        <w:rPr>
          <w:rFonts w:ascii="Arial" w:hAnsi="Arial" w:cs="Arial"/>
          <w:sz w:val="22"/>
          <w:szCs w:val="22"/>
        </w:rPr>
      </w:pPr>
    </w:p>
    <w:p w14:paraId="43BC84B7" w14:textId="323C4C3B" w:rsidR="00AC1D17" w:rsidRDefault="00AC1D17">
      <w:pPr>
        <w:rPr>
          <w:rFonts w:ascii="Arial" w:hAnsi="Arial" w:cs="Arial"/>
          <w:sz w:val="22"/>
          <w:szCs w:val="22"/>
        </w:rPr>
      </w:pPr>
    </w:p>
    <w:p w14:paraId="4E452E8D" w14:textId="4F17BD20" w:rsidR="00AC1D17" w:rsidRDefault="00AC1D17">
      <w:pPr>
        <w:rPr>
          <w:rFonts w:ascii="Arial" w:hAnsi="Arial" w:cs="Arial"/>
          <w:sz w:val="22"/>
          <w:szCs w:val="22"/>
        </w:rPr>
      </w:pPr>
    </w:p>
    <w:p w14:paraId="77E68ACE" w14:textId="7CC0344C" w:rsidR="00AC1D17" w:rsidRDefault="00AC1D17" w:rsidP="00FC1E37">
      <w:pPr>
        <w:suppressAutoHyphens w:val="0"/>
      </w:pPr>
      <w:r>
        <w:rPr>
          <w:noProof/>
        </w:rPr>
        <mc:AlternateContent>
          <mc:Choice Requires="wps">
            <w:drawing>
              <wp:inline distT="0" distB="0" distL="0" distR="0" wp14:anchorId="3D464E2E" wp14:editId="14CB66F1">
                <wp:extent cx="304800" cy="304800"/>
                <wp:effectExtent l="0" t="0" r="0" b="0"/>
                <wp:docPr id="9" name="Prostokąt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0412B3" id="Prostokąt 9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HTF7wEAAMUDAAAOAAAAZHJzL2Uyb0RvYy54bWysU82O0zAQviPxDpbvNGkpsI2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19M&#10;5/N4eMmZv3k3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BT6HTF7wEAAMUDAAAOAAAAAAAAAAAAAAAAAC4CAABkcnMvZTJvRG9jLnht&#10;bFBLAQItABQABgAIAAAAIQBMoOks2AAAAAMBAAAPAAAAAAAAAAAAAAAAAEkEAABkcnMvZG93bnJl&#10;di54bWxQSwUGAAAAAAQABADzAAAATgUAAAAA&#10;" filled="f" stroked="f">
                <o:lock v:ext="edit" aspectratio="t"/>
                <w10:anchorlock/>
              </v:rect>
            </w:pict>
          </mc:Fallback>
        </mc:AlternateContent>
      </w:r>
      <w:r>
        <w:t xml:space="preserve"> </w:t>
      </w:r>
    </w:p>
    <w:p w14:paraId="5CBF4FA9" w14:textId="77777777" w:rsidR="00AC1D17" w:rsidRPr="00C83F40" w:rsidRDefault="00AC1D17">
      <w:pPr>
        <w:rPr>
          <w:rFonts w:ascii="Arial" w:hAnsi="Arial" w:cs="Arial"/>
          <w:sz w:val="22"/>
          <w:szCs w:val="22"/>
        </w:rPr>
      </w:pPr>
    </w:p>
    <w:sectPr w:rsidR="00AC1D17" w:rsidRPr="00C83F40" w:rsidSect="00CF24C6">
      <w:headerReference w:type="default" r:id="rId8"/>
      <w:footerReference w:type="default" r:id="rId9"/>
      <w:pgSz w:w="16838" w:h="11906" w:orient="landscape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FFB5A" w14:textId="77777777" w:rsidR="00D0633D" w:rsidRDefault="00D0633D">
      <w:r>
        <w:separator/>
      </w:r>
    </w:p>
  </w:endnote>
  <w:endnote w:type="continuationSeparator" w:id="0">
    <w:p w14:paraId="1237C135" w14:textId="77777777" w:rsidR="00D0633D" w:rsidRDefault="00D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464469"/>
      <w:docPartObj>
        <w:docPartGallery w:val="Page Numbers (Bottom of Page)"/>
        <w:docPartUnique/>
      </w:docPartObj>
    </w:sdtPr>
    <w:sdtEndPr/>
    <w:sdtContent>
      <w:p w14:paraId="7E0388D7" w14:textId="77777777" w:rsidR="00D26988" w:rsidRDefault="00D2698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36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A5AB9F" w14:textId="77777777" w:rsidR="00D26988" w:rsidRDefault="00D269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671E4" w14:textId="77777777" w:rsidR="00D0633D" w:rsidRDefault="00D0633D">
      <w:r>
        <w:separator/>
      </w:r>
    </w:p>
  </w:footnote>
  <w:footnote w:type="continuationSeparator" w:id="0">
    <w:p w14:paraId="220914F7" w14:textId="77777777" w:rsidR="00D0633D" w:rsidRDefault="00D0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CCF8C" w14:textId="77777777" w:rsidR="00FA35FA" w:rsidRPr="004D79F9" w:rsidRDefault="00FA35FA" w:rsidP="00FA35FA">
    <w:pPr>
      <w:pStyle w:val="Nagwek"/>
      <w:jc w:val="center"/>
    </w:pPr>
    <w:r>
      <w:rPr>
        <w:b/>
        <w:noProof/>
        <w:sz w:val="20"/>
        <w:szCs w:val="20"/>
        <w:lang w:eastAsia="pl-PL"/>
      </w:rPr>
      <w:drawing>
        <wp:inline distT="0" distB="0" distL="0" distR="0" wp14:anchorId="6A54378A" wp14:editId="3BE3A165">
          <wp:extent cx="6115050" cy="647700"/>
          <wp:effectExtent l="0" t="0" r="0" b="0"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006676CC"/>
    <w:multiLevelType w:val="hybridMultilevel"/>
    <w:tmpl w:val="9998F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4E153C"/>
    <w:multiLevelType w:val="hybridMultilevel"/>
    <w:tmpl w:val="9F8C41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4E910C8"/>
    <w:multiLevelType w:val="multilevel"/>
    <w:tmpl w:val="1080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CF25886"/>
    <w:multiLevelType w:val="hybridMultilevel"/>
    <w:tmpl w:val="CA441E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09315F3"/>
    <w:multiLevelType w:val="multilevel"/>
    <w:tmpl w:val="83E0B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2032B5A"/>
    <w:multiLevelType w:val="multilevel"/>
    <w:tmpl w:val="C7FC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8AB03B7"/>
    <w:multiLevelType w:val="hybridMultilevel"/>
    <w:tmpl w:val="83FA9E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9726273"/>
    <w:multiLevelType w:val="multilevel"/>
    <w:tmpl w:val="4C30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EF310F2"/>
    <w:multiLevelType w:val="hybridMultilevel"/>
    <w:tmpl w:val="8B2EE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CB53FF"/>
    <w:multiLevelType w:val="multilevel"/>
    <w:tmpl w:val="61BAA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D4B48E0"/>
    <w:multiLevelType w:val="hybridMultilevel"/>
    <w:tmpl w:val="EB6C4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F7625B"/>
    <w:multiLevelType w:val="hybridMultilevel"/>
    <w:tmpl w:val="3028F0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6312CA3"/>
    <w:multiLevelType w:val="multilevel"/>
    <w:tmpl w:val="3A1E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ED65F9F"/>
    <w:multiLevelType w:val="hybridMultilevel"/>
    <w:tmpl w:val="4CF81786"/>
    <w:lvl w:ilvl="0" w:tplc="72E403D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076EB4"/>
    <w:multiLevelType w:val="multilevel"/>
    <w:tmpl w:val="95EE7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8104F6E"/>
    <w:multiLevelType w:val="multilevel"/>
    <w:tmpl w:val="F9E2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9F2142F"/>
    <w:multiLevelType w:val="hybridMultilevel"/>
    <w:tmpl w:val="F1A28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1A61C5"/>
    <w:multiLevelType w:val="multilevel"/>
    <w:tmpl w:val="1FB82ECC"/>
    <w:lvl w:ilvl="0">
      <w:start w:val="1"/>
      <w:numFmt w:val="decimal"/>
      <w:lvlText w:val="%1."/>
      <w:lvlJc w:val="left"/>
      <w:rPr>
        <w:rFonts w:ascii="Calibri" w:hAnsi="Calibri"/>
        <w:sz w:val="16"/>
        <w:szCs w:val="16"/>
      </w:rPr>
    </w:lvl>
    <w:lvl w:ilvl="1">
      <w:start w:val="1"/>
      <w:numFmt w:val="decimal"/>
      <w:lvlText w:val="%2."/>
      <w:lvlJc w:val="left"/>
      <w:rPr>
        <w:rFonts w:ascii="Calibri" w:hAnsi="Calibri"/>
        <w:sz w:val="16"/>
        <w:szCs w:val="16"/>
      </w:rPr>
    </w:lvl>
    <w:lvl w:ilvl="2">
      <w:start w:val="1"/>
      <w:numFmt w:val="decimal"/>
      <w:lvlText w:val="%3."/>
      <w:lvlJc w:val="left"/>
      <w:rPr>
        <w:rFonts w:ascii="Calibri" w:hAnsi="Calibri"/>
        <w:sz w:val="16"/>
        <w:szCs w:val="16"/>
      </w:rPr>
    </w:lvl>
    <w:lvl w:ilvl="3">
      <w:start w:val="1"/>
      <w:numFmt w:val="decimal"/>
      <w:lvlText w:val="%4."/>
      <w:lvlJc w:val="left"/>
      <w:rPr>
        <w:rFonts w:ascii="Calibri" w:hAnsi="Calibri"/>
        <w:sz w:val="16"/>
        <w:szCs w:val="16"/>
      </w:rPr>
    </w:lvl>
    <w:lvl w:ilvl="4">
      <w:start w:val="1"/>
      <w:numFmt w:val="decimal"/>
      <w:lvlText w:val="%5."/>
      <w:lvlJc w:val="left"/>
      <w:rPr>
        <w:rFonts w:ascii="Calibri" w:hAnsi="Calibri"/>
        <w:sz w:val="16"/>
        <w:szCs w:val="16"/>
      </w:rPr>
    </w:lvl>
    <w:lvl w:ilvl="5">
      <w:start w:val="1"/>
      <w:numFmt w:val="decimal"/>
      <w:lvlText w:val="%6."/>
      <w:lvlJc w:val="left"/>
      <w:rPr>
        <w:rFonts w:ascii="Calibri" w:hAnsi="Calibri"/>
        <w:sz w:val="16"/>
        <w:szCs w:val="16"/>
      </w:rPr>
    </w:lvl>
    <w:lvl w:ilvl="6">
      <w:start w:val="1"/>
      <w:numFmt w:val="decimal"/>
      <w:lvlText w:val="%7."/>
      <w:lvlJc w:val="left"/>
      <w:rPr>
        <w:rFonts w:ascii="Calibri" w:hAnsi="Calibri"/>
        <w:sz w:val="16"/>
        <w:szCs w:val="16"/>
      </w:rPr>
    </w:lvl>
    <w:lvl w:ilvl="7">
      <w:start w:val="1"/>
      <w:numFmt w:val="decimal"/>
      <w:lvlText w:val="%8."/>
      <w:lvlJc w:val="left"/>
      <w:rPr>
        <w:rFonts w:ascii="Calibri" w:hAnsi="Calibri"/>
        <w:sz w:val="16"/>
        <w:szCs w:val="16"/>
      </w:rPr>
    </w:lvl>
    <w:lvl w:ilvl="8">
      <w:start w:val="1"/>
      <w:numFmt w:val="decimal"/>
      <w:lvlText w:val="%9."/>
      <w:lvlJc w:val="left"/>
      <w:rPr>
        <w:rFonts w:ascii="Calibri" w:hAnsi="Calibri"/>
        <w:sz w:val="16"/>
        <w:szCs w:val="16"/>
      </w:rPr>
    </w:lvl>
  </w:abstractNum>
  <w:abstractNum w:abstractNumId="43" w15:restartNumberingAfterBreak="0">
    <w:nsid w:val="65C0444E"/>
    <w:multiLevelType w:val="hybridMultilevel"/>
    <w:tmpl w:val="389C3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8F49AE"/>
    <w:multiLevelType w:val="hybridMultilevel"/>
    <w:tmpl w:val="B9883F9A"/>
    <w:lvl w:ilvl="0" w:tplc="A10CB9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8E211A"/>
    <w:multiLevelType w:val="hybridMultilevel"/>
    <w:tmpl w:val="77324ED2"/>
    <w:lvl w:ilvl="0" w:tplc="6DC48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B68B02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917E5"/>
    <w:multiLevelType w:val="multilevel"/>
    <w:tmpl w:val="DA8E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26BE2"/>
    <w:multiLevelType w:val="multilevel"/>
    <w:tmpl w:val="0874A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8"/>
  </w:num>
  <w:num w:numId="27">
    <w:abstractNumId w:val="36"/>
  </w:num>
  <w:num w:numId="28">
    <w:abstractNumId w:val="43"/>
  </w:num>
  <w:num w:numId="29">
    <w:abstractNumId w:val="26"/>
  </w:num>
  <w:num w:numId="30">
    <w:abstractNumId w:val="35"/>
  </w:num>
  <w:num w:numId="31">
    <w:abstractNumId w:val="25"/>
  </w:num>
  <w:num w:numId="32">
    <w:abstractNumId w:val="33"/>
  </w:num>
  <w:num w:numId="33">
    <w:abstractNumId w:val="41"/>
  </w:num>
  <w:num w:numId="34">
    <w:abstractNumId w:val="44"/>
  </w:num>
  <w:num w:numId="35">
    <w:abstractNumId w:val="42"/>
  </w:num>
  <w:num w:numId="36">
    <w:abstractNumId w:val="31"/>
  </w:num>
  <w:num w:numId="37">
    <w:abstractNumId w:val="38"/>
  </w:num>
  <w:num w:numId="38">
    <w:abstractNumId w:val="45"/>
  </w:num>
  <w:num w:numId="39">
    <w:abstractNumId w:val="34"/>
  </w:num>
  <w:num w:numId="40">
    <w:abstractNumId w:val="40"/>
  </w:num>
  <w:num w:numId="41">
    <w:abstractNumId w:val="46"/>
  </w:num>
  <w:num w:numId="42">
    <w:abstractNumId w:val="32"/>
  </w:num>
  <w:num w:numId="43">
    <w:abstractNumId w:val="29"/>
  </w:num>
  <w:num w:numId="44">
    <w:abstractNumId w:val="30"/>
  </w:num>
  <w:num w:numId="45">
    <w:abstractNumId w:val="39"/>
  </w:num>
  <w:num w:numId="46">
    <w:abstractNumId w:val="47"/>
  </w:num>
  <w:num w:numId="47">
    <w:abstractNumId w:val="27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7A"/>
    <w:rsid w:val="000000A3"/>
    <w:rsid w:val="00007EA3"/>
    <w:rsid w:val="000138A2"/>
    <w:rsid w:val="0001620F"/>
    <w:rsid w:val="00017ADF"/>
    <w:rsid w:val="00024435"/>
    <w:rsid w:val="0003572A"/>
    <w:rsid w:val="00041ACC"/>
    <w:rsid w:val="000563BD"/>
    <w:rsid w:val="000629AD"/>
    <w:rsid w:val="0007491A"/>
    <w:rsid w:val="0008064B"/>
    <w:rsid w:val="00086EE6"/>
    <w:rsid w:val="0009160D"/>
    <w:rsid w:val="00095351"/>
    <w:rsid w:val="000A22C2"/>
    <w:rsid w:val="000B2E54"/>
    <w:rsid w:val="000B5F1A"/>
    <w:rsid w:val="000C6846"/>
    <w:rsid w:val="000D79A8"/>
    <w:rsid w:val="000E068C"/>
    <w:rsid w:val="000E16E9"/>
    <w:rsid w:val="000E2717"/>
    <w:rsid w:val="000E550B"/>
    <w:rsid w:val="000F2227"/>
    <w:rsid w:val="000F4AAA"/>
    <w:rsid w:val="000F5240"/>
    <w:rsid w:val="001024FC"/>
    <w:rsid w:val="00103F3C"/>
    <w:rsid w:val="001136B6"/>
    <w:rsid w:val="001149FC"/>
    <w:rsid w:val="00123E57"/>
    <w:rsid w:val="00134CE7"/>
    <w:rsid w:val="00147AFA"/>
    <w:rsid w:val="00152175"/>
    <w:rsid w:val="0018447A"/>
    <w:rsid w:val="00187FF9"/>
    <w:rsid w:val="001931E6"/>
    <w:rsid w:val="001A64E5"/>
    <w:rsid w:val="001A658F"/>
    <w:rsid w:val="001B1998"/>
    <w:rsid w:val="001B38E8"/>
    <w:rsid w:val="001B4D6A"/>
    <w:rsid w:val="001C37C9"/>
    <w:rsid w:val="001C53C7"/>
    <w:rsid w:val="001D188E"/>
    <w:rsid w:val="001D5238"/>
    <w:rsid w:val="001E0196"/>
    <w:rsid w:val="001E0556"/>
    <w:rsid w:val="001E744D"/>
    <w:rsid w:val="001F7163"/>
    <w:rsid w:val="00223D08"/>
    <w:rsid w:val="00230A72"/>
    <w:rsid w:val="0023296B"/>
    <w:rsid w:val="002407FE"/>
    <w:rsid w:val="00247BCB"/>
    <w:rsid w:val="00253DDE"/>
    <w:rsid w:val="00261D2D"/>
    <w:rsid w:val="002657A7"/>
    <w:rsid w:val="0026580B"/>
    <w:rsid w:val="002726B8"/>
    <w:rsid w:val="00272749"/>
    <w:rsid w:val="002745B9"/>
    <w:rsid w:val="0027474B"/>
    <w:rsid w:val="00274AC2"/>
    <w:rsid w:val="0028386A"/>
    <w:rsid w:val="002846D1"/>
    <w:rsid w:val="002910D5"/>
    <w:rsid w:val="0029517B"/>
    <w:rsid w:val="00295922"/>
    <w:rsid w:val="002A03C6"/>
    <w:rsid w:val="002A099D"/>
    <w:rsid w:val="002A22EB"/>
    <w:rsid w:val="002A640E"/>
    <w:rsid w:val="002B5829"/>
    <w:rsid w:val="002B5F2F"/>
    <w:rsid w:val="002B6F86"/>
    <w:rsid w:val="002C34B8"/>
    <w:rsid w:val="002C40AF"/>
    <w:rsid w:val="002C59DE"/>
    <w:rsid w:val="002D36B2"/>
    <w:rsid w:val="002D4850"/>
    <w:rsid w:val="002D495D"/>
    <w:rsid w:val="002D63E9"/>
    <w:rsid w:val="002E5F5E"/>
    <w:rsid w:val="002F0A24"/>
    <w:rsid w:val="002F0D26"/>
    <w:rsid w:val="002F5831"/>
    <w:rsid w:val="002F6C50"/>
    <w:rsid w:val="003000FA"/>
    <w:rsid w:val="00302DA6"/>
    <w:rsid w:val="00306046"/>
    <w:rsid w:val="00307793"/>
    <w:rsid w:val="00323E34"/>
    <w:rsid w:val="003326EB"/>
    <w:rsid w:val="003404D9"/>
    <w:rsid w:val="00346E66"/>
    <w:rsid w:val="003500AF"/>
    <w:rsid w:val="00351469"/>
    <w:rsid w:val="00353353"/>
    <w:rsid w:val="00355CED"/>
    <w:rsid w:val="003572FF"/>
    <w:rsid w:val="00363D17"/>
    <w:rsid w:val="00367253"/>
    <w:rsid w:val="003833E6"/>
    <w:rsid w:val="003842FE"/>
    <w:rsid w:val="00384960"/>
    <w:rsid w:val="0039065D"/>
    <w:rsid w:val="00391577"/>
    <w:rsid w:val="0039520D"/>
    <w:rsid w:val="003B18A4"/>
    <w:rsid w:val="003B4BF2"/>
    <w:rsid w:val="003B6329"/>
    <w:rsid w:val="003C0D08"/>
    <w:rsid w:val="003C5186"/>
    <w:rsid w:val="003D2458"/>
    <w:rsid w:val="003D6732"/>
    <w:rsid w:val="003D7D83"/>
    <w:rsid w:val="003E43B4"/>
    <w:rsid w:val="003E782A"/>
    <w:rsid w:val="003F0AAF"/>
    <w:rsid w:val="003F0BCE"/>
    <w:rsid w:val="003F1191"/>
    <w:rsid w:val="003F1936"/>
    <w:rsid w:val="003F5D35"/>
    <w:rsid w:val="003F675B"/>
    <w:rsid w:val="004075DE"/>
    <w:rsid w:val="004078CB"/>
    <w:rsid w:val="00407B1C"/>
    <w:rsid w:val="00407F90"/>
    <w:rsid w:val="00413A63"/>
    <w:rsid w:val="004224B1"/>
    <w:rsid w:val="00423F54"/>
    <w:rsid w:val="00425BD8"/>
    <w:rsid w:val="00435403"/>
    <w:rsid w:val="00442A2D"/>
    <w:rsid w:val="00446242"/>
    <w:rsid w:val="00453E0F"/>
    <w:rsid w:val="00461C01"/>
    <w:rsid w:val="004665FC"/>
    <w:rsid w:val="00470E7C"/>
    <w:rsid w:val="00480CC2"/>
    <w:rsid w:val="00481BC4"/>
    <w:rsid w:val="004911BA"/>
    <w:rsid w:val="004944A4"/>
    <w:rsid w:val="00494587"/>
    <w:rsid w:val="004A5965"/>
    <w:rsid w:val="004A7707"/>
    <w:rsid w:val="004B5021"/>
    <w:rsid w:val="004C3607"/>
    <w:rsid w:val="004C4454"/>
    <w:rsid w:val="004D094D"/>
    <w:rsid w:val="004D377A"/>
    <w:rsid w:val="004E3636"/>
    <w:rsid w:val="004E41E6"/>
    <w:rsid w:val="004E74C3"/>
    <w:rsid w:val="004F571B"/>
    <w:rsid w:val="005008A1"/>
    <w:rsid w:val="00502435"/>
    <w:rsid w:val="00514001"/>
    <w:rsid w:val="00520F30"/>
    <w:rsid w:val="00526268"/>
    <w:rsid w:val="00527B99"/>
    <w:rsid w:val="00530202"/>
    <w:rsid w:val="00532C95"/>
    <w:rsid w:val="00536DEE"/>
    <w:rsid w:val="00543604"/>
    <w:rsid w:val="005439E3"/>
    <w:rsid w:val="005446FC"/>
    <w:rsid w:val="005503F5"/>
    <w:rsid w:val="00550753"/>
    <w:rsid w:val="00553B31"/>
    <w:rsid w:val="005552FA"/>
    <w:rsid w:val="005573F2"/>
    <w:rsid w:val="0056017C"/>
    <w:rsid w:val="005650C7"/>
    <w:rsid w:val="00570322"/>
    <w:rsid w:val="005705A1"/>
    <w:rsid w:val="00572B31"/>
    <w:rsid w:val="005763D5"/>
    <w:rsid w:val="005773B8"/>
    <w:rsid w:val="005957B8"/>
    <w:rsid w:val="005A12AA"/>
    <w:rsid w:val="005A3D85"/>
    <w:rsid w:val="005A612F"/>
    <w:rsid w:val="005B122B"/>
    <w:rsid w:val="005B1277"/>
    <w:rsid w:val="005C21AD"/>
    <w:rsid w:val="005C29D8"/>
    <w:rsid w:val="005C40B3"/>
    <w:rsid w:val="005D0BA6"/>
    <w:rsid w:val="005D60F8"/>
    <w:rsid w:val="005E253F"/>
    <w:rsid w:val="005E68E9"/>
    <w:rsid w:val="00600F6D"/>
    <w:rsid w:val="00610EEC"/>
    <w:rsid w:val="00611E8B"/>
    <w:rsid w:val="00614DA9"/>
    <w:rsid w:val="00622341"/>
    <w:rsid w:val="006259A3"/>
    <w:rsid w:val="00626B49"/>
    <w:rsid w:val="0063302D"/>
    <w:rsid w:val="006418FB"/>
    <w:rsid w:val="00642AD5"/>
    <w:rsid w:val="00650B4B"/>
    <w:rsid w:val="00655EA3"/>
    <w:rsid w:val="00666E8C"/>
    <w:rsid w:val="00670008"/>
    <w:rsid w:val="00672310"/>
    <w:rsid w:val="006805BA"/>
    <w:rsid w:val="00682751"/>
    <w:rsid w:val="00684BCA"/>
    <w:rsid w:val="00685B5E"/>
    <w:rsid w:val="006860F8"/>
    <w:rsid w:val="00693B96"/>
    <w:rsid w:val="006A05CD"/>
    <w:rsid w:val="006A06D5"/>
    <w:rsid w:val="006A49A1"/>
    <w:rsid w:val="006B038F"/>
    <w:rsid w:val="006B1ADD"/>
    <w:rsid w:val="006B7830"/>
    <w:rsid w:val="006D2ADF"/>
    <w:rsid w:val="006D70A9"/>
    <w:rsid w:val="006E1041"/>
    <w:rsid w:val="006E6BBD"/>
    <w:rsid w:val="006F3656"/>
    <w:rsid w:val="006F41E9"/>
    <w:rsid w:val="00703FFA"/>
    <w:rsid w:val="00705417"/>
    <w:rsid w:val="00705F24"/>
    <w:rsid w:val="00705F8E"/>
    <w:rsid w:val="007124E9"/>
    <w:rsid w:val="00714364"/>
    <w:rsid w:val="00723682"/>
    <w:rsid w:val="00731B5A"/>
    <w:rsid w:val="0073713D"/>
    <w:rsid w:val="00742E51"/>
    <w:rsid w:val="0074334F"/>
    <w:rsid w:val="007465E5"/>
    <w:rsid w:val="0075342A"/>
    <w:rsid w:val="00755B98"/>
    <w:rsid w:val="00755D5C"/>
    <w:rsid w:val="00757435"/>
    <w:rsid w:val="00757ABF"/>
    <w:rsid w:val="00757AF1"/>
    <w:rsid w:val="00763900"/>
    <w:rsid w:val="00764CFC"/>
    <w:rsid w:val="0076769B"/>
    <w:rsid w:val="007708B7"/>
    <w:rsid w:val="0077199D"/>
    <w:rsid w:val="00777957"/>
    <w:rsid w:val="007869B1"/>
    <w:rsid w:val="00786D46"/>
    <w:rsid w:val="00791A07"/>
    <w:rsid w:val="00794C12"/>
    <w:rsid w:val="00797208"/>
    <w:rsid w:val="007A1729"/>
    <w:rsid w:val="007A4C13"/>
    <w:rsid w:val="007B175F"/>
    <w:rsid w:val="007B1C3B"/>
    <w:rsid w:val="007B4FC9"/>
    <w:rsid w:val="007B6E6C"/>
    <w:rsid w:val="007C3AE1"/>
    <w:rsid w:val="007C482B"/>
    <w:rsid w:val="007C5268"/>
    <w:rsid w:val="007D7FF3"/>
    <w:rsid w:val="007F1310"/>
    <w:rsid w:val="007F22A9"/>
    <w:rsid w:val="007F51A6"/>
    <w:rsid w:val="007F6DAB"/>
    <w:rsid w:val="008031C7"/>
    <w:rsid w:val="00820F94"/>
    <w:rsid w:val="00823218"/>
    <w:rsid w:val="00836B6E"/>
    <w:rsid w:val="0084619C"/>
    <w:rsid w:val="00846F72"/>
    <w:rsid w:val="00853675"/>
    <w:rsid w:val="00855746"/>
    <w:rsid w:val="00861C9D"/>
    <w:rsid w:val="0087290B"/>
    <w:rsid w:val="008737EE"/>
    <w:rsid w:val="00873C76"/>
    <w:rsid w:val="008768C0"/>
    <w:rsid w:val="0088289D"/>
    <w:rsid w:val="008A70CD"/>
    <w:rsid w:val="008C28D7"/>
    <w:rsid w:val="008C32E6"/>
    <w:rsid w:val="008C3396"/>
    <w:rsid w:val="008C38D4"/>
    <w:rsid w:val="008C452C"/>
    <w:rsid w:val="008D4F66"/>
    <w:rsid w:val="008D586F"/>
    <w:rsid w:val="008E0B40"/>
    <w:rsid w:val="008E1CDF"/>
    <w:rsid w:val="008E3652"/>
    <w:rsid w:val="008F34BF"/>
    <w:rsid w:val="009061C2"/>
    <w:rsid w:val="00906D37"/>
    <w:rsid w:val="00915CBE"/>
    <w:rsid w:val="00916AC4"/>
    <w:rsid w:val="009243B2"/>
    <w:rsid w:val="009347D1"/>
    <w:rsid w:val="00970B2D"/>
    <w:rsid w:val="009835B8"/>
    <w:rsid w:val="009864C4"/>
    <w:rsid w:val="00990306"/>
    <w:rsid w:val="0099096F"/>
    <w:rsid w:val="009955AF"/>
    <w:rsid w:val="009C0754"/>
    <w:rsid w:val="009C2FC6"/>
    <w:rsid w:val="009C423C"/>
    <w:rsid w:val="009C563E"/>
    <w:rsid w:val="009C5F12"/>
    <w:rsid w:val="009C67A7"/>
    <w:rsid w:val="009C6F47"/>
    <w:rsid w:val="009D3670"/>
    <w:rsid w:val="009D61EA"/>
    <w:rsid w:val="009E0ABF"/>
    <w:rsid w:val="009F0063"/>
    <w:rsid w:val="009F33D3"/>
    <w:rsid w:val="009F5E70"/>
    <w:rsid w:val="00A00B07"/>
    <w:rsid w:val="00A031DB"/>
    <w:rsid w:val="00A03C9A"/>
    <w:rsid w:val="00A108DB"/>
    <w:rsid w:val="00A134A4"/>
    <w:rsid w:val="00A166F9"/>
    <w:rsid w:val="00A269B5"/>
    <w:rsid w:val="00A31273"/>
    <w:rsid w:val="00A334FE"/>
    <w:rsid w:val="00A35038"/>
    <w:rsid w:val="00A36022"/>
    <w:rsid w:val="00A374FE"/>
    <w:rsid w:val="00A4591B"/>
    <w:rsid w:val="00A54CDB"/>
    <w:rsid w:val="00A61491"/>
    <w:rsid w:val="00A66330"/>
    <w:rsid w:val="00A7072F"/>
    <w:rsid w:val="00A81E94"/>
    <w:rsid w:val="00A86D4D"/>
    <w:rsid w:val="00AA037B"/>
    <w:rsid w:val="00AA0D85"/>
    <w:rsid w:val="00AB1767"/>
    <w:rsid w:val="00AB1A98"/>
    <w:rsid w:val="00AB1D06"/>
    <w:rsid w:val="00AB7BA9"/>
    <w:rsid w:val="00AB7BBB"/>
    <w:rsid w:val="00AC0410"/>
    <w:rsid w:val="00AC0F9F"/>
    <w:rsid w:val="00AC1D17"/>
    <w:rsid w:val="00AC498F"/>
    <w:rsid w:val="00AC5390"/>
    <w:rsid w:val="00AC71E2"/>
    <w:rsid w:val="00AC7AB4"/>
    <w:rsid w:val="00AD1D67"/>
    <w:rsid w:val="00AD48DF"/>
    <w:rsid w:val="00AD4D0F"/>
    <w:rsid w:val="00AD7BF9"/>
    <w:rsid w:val="00AE57E1"/>
    <w:rsid w:val="00AF31B3"/>
    <w:rsid w:val="00AF74F0"/>
    <w:rsid w:val="00B07604"/>
    <w:rsid w:val="00B0777C"/>
    <w:rsid w:val="00B174DB"/>
    <w:rsid w:val="00B17FA8"/>
    <w:rsid w:val="00B20F19"/>
    <w:rsid w:val="00B223FD"/>
    <w:rsid w:val="00B22F4D"/>
    <w:rsid w:val="00B317D0"/>
    <w:rsid w:val="00B3303F"/>
    <w:rsid w:val="00B33DFB"/>
    <w:rsid w:val="00B37378"/>
    <w:rsid w:val="00B37404"/>
    <w:rsid w:val="00B41F75"/>
    <w:rsid w:val="00B44C70"/>
    <w:rsid w:val="00B51338"/>
    <w:rsid w:val="00B55075"/>
    <w:rsid w:val="00B564E4"/>
    <w:rsid w:val="00B60CEE"/>
    <w:rsid w:val="00B7113C"/>
    <w:rsid w:val="00B7306F"/>
    <w:rsid w:val="00B73DAD"/>
    <w:rsid w:val="00B80E4C"/>
    <w:rsid w:val="00B83705"/>
    <w:rsid w:val="00B84111"/>
    <w:rsid w:val="00B847AC"/>
    <w:rsid w:val="00B849F6"/>
    <w:rsid w:val="00B85422"/>
    <w:rsid w:val="00B915B4"/>
    <w:rsid w:val="00B95503"/>
    <w:rsid w:val="00BB7734"/>
    <w:rsid w:val="00BC4005"/>
    <w:rsid w:val="00BD05A2"/>
    <w:rsid w:val="00BD6AD6"/>
    <w:rsid w:val="00BD6C1F"/>
    <w:rsid w:val="00BD77D8"/>
    <w:rsid w:val="00BD7CF1"/>
    <w:rsid w:val="00BE1B3B"/>
    <w:rsid w:val="00BF04CD"/>
    <w:rsid w:val="00C006ED"/>
    <w:rsid w:val="00C04021"/>
    <w:rsid w:val="00C12923"/>
    <w:rsid w:val="00C23F67"/>
    <w:rsid w:val="00C36777"/>
    <w:rsid w:val="00C576E9"/>
    <w:rsid w:val="00C60D18"/>
    <w:rsid w:val="00C62499"/>
    <w:rsid w:val="00C81456"/>
    <w:rsid w:val="00C82502"/>
    <w:rsid w:val="00C83F40"/>
    <w:rsid w:val="00C93EC7"/>
    <w:rsid w:val="00CA2C9D"/>
    <w:rsid w:val="00CA4260"/>
    <w:rsid w:val="00CA7CB5"/>
    <w:rsid w:val="00CA7E45"/>
    <w:rsid w:val="00CB22A9"/>
    <w:rsid w:val="00CC1733"/>
    <w:rsid w:val="00CD7EB0"/>
    <w:rsid w:val="00CE2002"/>
    <w:rsid w:val="00CE2A32"/>
    <w:rsid w:val="00CF217C"/>
    <w:rsid w:val="00CF24C6"/>
    <w:rsid w:val="00CF3DED"/>
    <w:rsid w:val="00D0633D"/>
    <w:rsid w:val="00D06352"/>
    <w:rsid w:val="00D11ACB"/>
    <w:rsid w:val="00D25934"/>
    <w:rsid w:val="00D26988"/>
    <w:rsid w:val="00D37ABD"/>
    <w:rsid w:val="00D472E8"/>
    <w:rsid w:val="00D51BAD"/>
    <w:rsid w:val="00D70A1A"/>
    <w:rsid w:val="00D741EE"/>
    <w:rsid w:val="00DA0AC2"/>
    <w:rsid w:val="00DA1B91"/>
    <w:rsid w:val="00DA3672"/>
    <w:rsid w:val="00DA3E0F"/>
    <w:rsid w:val="00DA5DA7"/>
    <w:rsid w:val="00DB4818"/>
    <w:rsid w:val="00DB6723"/>
    <w:rsid w:val="00DB6F84"/>
    <w:rsid w:val="00DB7013"/>
    <w:rsid w:val="00DC500D"/>
    <w:rsid w:val="00DC6C32"/>
    <w:rsid w:val="00DD08CA"/>
    <w:rsid w:val="00DD361F"/>
    <w:rsid w:val="00DD3E47"/>
    <w:rsid w:val="00DD6F5C"/>
    <w:rsid w:val="00DE3AF4"/>
    <w:rsid w:val="00DE4D26"/>
    <w:rsid w:val="00DE6334"/>
    <w:rsid w:val="00DE673A"/>
    <w:rsid w:val="00DF0517"/>
    <w:rsid w:val="00DF48CD"/>
    <w:rsid w:val="00DF66B4"/>
    <w:rsid w:val="00E04A81"/>
    <w:rsid w:val="00E10F89"/>
    <w:rsid w:val="00E158C0"/>
    <w:rsid w:val="00E217FF"/>
    <w:rsid w:val="00E250F9"/>
    <w:rsid w:val="00E47353"/>
    <w:rsid w:val="00E50915"/>
    <w:rsid w:val="00E5584B"/>
    <w:rsid w:val="00E57C30"/>
    <w:rsid w:val="00E66578"/>
    <w:rsid w:val="00E66BB4"/>
    <w:rsid w:val="00E731CE"/>
    <w:rsid w:val="00E746D3"/>
    <w:rsid w:val="00E77112"/>
    <w:rsid w:val="00E7721A"/>
    <w:rsid w:val="00E838D2"/>
    <w:rsid w:val="00E87E31"/>
    <w:rsid w:val="00E91593"/>
    <w:rsid w:val="00E92E1C"/>
    <w:rsid w:val="00E95FA9"/>
    <w:rsid w:val="00E96452"/>
    <w:rsid w:val="00E97E6D"/>
    <w:rsid w:val="00EA2DA7"/>
    <w:rsid w:val="00EA7A0F"/>
    <w:rsid w:val="00EB0627"/>
    <w:rsid w:val="00EB72C4"/>
    <w:rsid w:val="00EB7A3A"/>
    <w:rsid w:val="00EC3281"/>
    <w:rsid w:val="00ED5A92"/>
    <w:rsid w:val="00EF00B2"/>
    <w:rsid w:val="00EF4BCD"/>
    <w:rsid w:val="00EF4E4A"/>
    <w:rsid w:val="00EF7D44"/>
    <w:rsid w:val="00F03EC6"/>
    <w:rsid w:val="00F10EB9"/>
    <w:rsid w:val="00F12894"/>
    <w:rsid w:val="00F1579E"/>
    <w:rsid w:val="00F15CB2"/>
    <w:rsid w:val="00F216A1"/>
    <w:rsid w:val="00F25D52"/>
    <w:rsid w:val="00F33DF7"/>
    <w:rsid w:val="00F36868"/>
    <w:rsid w:val="00F431AF"/>
    <w:rsid w:val="00F43E74"/>
    <w:rsid w:val="00F569E0"/>
    <w:rsid w:val="00F6246D"/>
    <w:rsid w:val="00F64C15"/>
    <w:rsid w:val="00F64CC9"/>
    <w:rsid w:val="00F65BC6"/>
    <w:rsid w:val="00F75B12"/>
    <w:rsid w:val="00F770EE"/>
    <w:rsid w:val="00F949D6"/>
    <w:rsid w:val="00FA35FA"/>
    <w:rsid w:val="00FC05A7"/>
    <w:rsid w:val="00FC075B"/>
    <w:rsid w:val="00FC1E37"/>
    <w:rsid w:val="00FC5271"/>
    <w:rsid w:val="00FC69FE"/>
    <w:rsid w:val="00FD2001"/>
    <w:rsid w:val="00FD3774"/>
    <w:rsid w:val="00FD4DE1"/>
    <w:rsid w:val="00FD7B07"/>
    <w:rsid w:val="00FE245E"/>
    <w:rsid w:val="00FF2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9B26FD"/>
  <w15:docId w15:val="{C939AD1C-4B58-47A8-996E-D57637E8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4C3"/>
    <w:pPr>
      <w:suppressAutoHyphens/>
    </w:pPr>
    <w:rPr>
      <w:rFonts w:cs="Calibri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AC1D17"/>
    <w:pPr>
      <w:suppressAutoHyphens w:val="0"/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C1D17"/>
    <w:pPr>
      <w:suppressAutoHyphens w:val="0"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AC1D17"/>
    <w:pPr>
      <w:suppressAutoHyphens w:val="0"/>
      <w:spacing w:before="100" w:beforeAutospacing="1" w:after="100" w:afterAutospacing="1"/>
      <w:outlineLvl w:val="4"/>
    </w:pPr>
    <w:rPr>
      <w:rFonts w:cs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AC1D17"/>
    <w:pPr>
      <w:suppressAutoHyphens w:val="0"/>
      <w:spacing w:before="100" w:beforeAutospacing="1" w:after="100" w:afterAutospacing="1"/>
      <w:outlineLvl w:val="5"/>
    </w:pPr>
    <w:rPr>
      <w:rFonts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E74C3"/>
    <w:rPr>
      <w:rFonts w:ascii="Symbol" w:hAnsi="Symbol"/>
    </w:rPr>
  </w:style>
  <w:style w:type="character" w:customStyle="1" w:styleId="WW8Num1z1">
    <w:name w:val="WW8Num1z1"/>
    <w:rsid w:val="004E74C3"/>
    <w:rPr>
      <w:rFonts w:ascii="Courier New" w:hAnsi="Courier New" w:cs="Courier New"/>
    </w:rPr>
  </w:style>
  <w:style w:type="character" w:customStyle="1" w:styleId="WW8Num1z2">
    <w:name w:val="WW8Num1z2"/>
    <w:rsid w:val="004E74C3"/>
    <w:rPr>
      <w:rFonts w:ascii="Wingdings" w:hAnsi="Wingdings"/>
    </w:rPr>
  </w:style>
  <w:style w:type="character" w:customStyle="1" w:styleId="WW8Num3z0">
    <w:name w:val="WW8Num3z0"/>
    <w:rsid w:val="004E74C3"/>
    <w:rPr>
      <w:rFonts w:ascii="Symbol" w:hAnsi="Symbol"/>
    </w:rPr>
  </w:style>
  <w:style w:type="character" w:customStyle="1" w:styleId="WW8Num3z1">
    <w:name w:val="WW8Num3z1"/>
    <w:rsid w:val="004E74C3"/>
    <w:rPr>
      <w:rFonts w:ascii="Courier New" w:hAnsi="Courier New" w:cs="Courier New"/>
    </w:rPr>
  </w:style>
  <w:style w:type="character" w:customStyle="1" w:styleId="WW8Num3z2">
    <w:name w:val="WW8Num3z2"/>
    <w:rsid w:val="004E74C3"/>
    <w:rPr>
      <w:rFonts w:ascii="Wingdings" w:hAnsi="Wingdings"/>
    </w:rPr>
  </w:style>
  <w:style w:type="character" w:customStyle="1" w:styleId="WW8Num4z0">
    <w:name w:val="WW8Num4z0"/>
    <w:rsid w:val="004E74C3"/>
    <w:rPr>
      <w:rFonts w:ascii="Symbol" w:hAnsi="Symbol"/>
    </w:rPr>
  </w:style>
  <w:style w:type="character" w:customStyle="1" w:styleId="WW8Num4z1">
    <w:name w:val="WW8Num4z1"/>
    <w:rsid w:val="004E74C3"/>
    <w:rPr>
      <w:rFonts w:ascii="Courier New" w:hAnsi="Courier New" w:cs="Courier New"/>
    </w:rPr>
  </w:style>
  <w:style w:type="character" w:customStyle="1" w:styleId="WW8Num4z2">
    <w:name w:val="WW8Num4z2"/>
    <w:rsid w:val="004E74C3"/>
    <w:rPr>
      <w:rFonts w:ascii="Wingdings" w:hAnsi="Wingdings"/>
    </w:rPr>
  </w:style>
  <w:style w:type="character" w:customStyle="1" w:styleId="WW8Num5z0">
    <w:name w:val="WW8Num5z0"/>
    <w:rsid w:val="004E74C3"/>
    <w:rPr>
      <w:rFonts w:ascii="Symbol" w:hAnsi="Symbol"/>
    </w:rPr>
  </w:style>
  <w:style w:type="character" w:customStyle="1" w:styleId="WW8Num5z1">
    <w:name w:val="WW8Num5z1"/>
    <w:rsid w:val="004E74C3"/>
    <w:rPr>
      <w:rFonts w:ascii="Courier New" w:hAnsi="Courier New" w:cs="Courier New"/>
    </w:rPr>
  </w:style>
  <w:style w:type="character" w:customStyle="1" w:styleId="WW8Num5z2">
    <w:name w:val="WW8Num5z2"/>
    <w:rsid w:val="004E74C3"/>
    <w:rPr>
      <w:rFonts w:ascii="Wingdings" w:hAnsi="Wingdings"/>
    </w:rPr>
  </w:style>
  <w:style w:type="character" w:customStyle="1" w:styleId="WW8Num6z0">
    <w:name w:val="WW8Num6z0"/>
    <w:rsid w:val="004E74C3"/>
    <w:rPr>
      <w:rFonts w:ascii="Symbol" w:hAnsi="Symbol"/>
    </w:rPr>
  </w:style>
  <w:style w:type="character" w:customStyle="1" w:styleId="WW8Num6z1">
    <w:name w:val="WW8Num6z1"/>
    <w:rsid w:val="004E74C3"/>
    <w:rPr>
      <w:rFonts w:ascii="Courier New" w:hAnsi="Courier New" w:cs="Courier New"/>
    </w:rPr>
  </w:style>
  <w:style w:type="character" w:customStyle="1" w:styleId="WW8Num6z2">
    <w:name w:val="WW8Num6z2"/>
    <w:rsid w:val="004E74C3"/>
    <w:rPr>
      <w:rFonts w:ascii="Wingdings" w:hAnsi="Wingdings"/>
    </w:rPr>
  </w:style>
  <w:style w:type="character" w:customStyle="1" w:styleId="WW8Num7z0">
    <w:name w:val="WW8Num7z0"/>
    <w:rsid w:val="004E74C3"/>
    <w:rPr>
      <w:rFonts w:ascii="Symbol" w:hAnsi="Symbol"/>
    </w:rPr>
  </w:style>
  <w:style w:type="character" w:customStyle="1" w:styleId="WW8Num7z1">
    <w:name w:val="WW8Num7z1"/>
    <w:rsid w:val="004E74C3"/>
    <w:rPr>
      <w:rFonts w:ascii="Courier New" w:hAnsi="Courier New" w:cs="Courier New"/>
    </w:rPr>
  </w:style>
  <w:style w:type="character" w:customStyle="1" w:styleId="WW8Num7z2">
    <w:name w:val="WW8Num7z2"/>
    <w:rsid w:val="004E74C3"/>
    <w:rPr>
      <w:rFonts w:ascii="Wingdings" w:hAnsi="Wingdings"/>
    </w:rPr>
  </w:style>
  <w:style w:type="character" w:customStyle="1" w:styleId="WW8Num8z0">
    <w:name w:val="WW8Num8z0"/>
    <w:rsid w:val="004E74C3"/>
    <w:rPr>
      <w:rFonts w:ascii="Symbol" w:hAnsi="Symbol"/>
    </w:rPr>
  </w:style>
  <w:style w:type="character" w:customStyle="1" w:styleId="WW8Num8z1">
    <w:name w:val="WW8Num8z1"/>
    <w:rsid w:val="004E74C3"/>
    <w:rPr>
      <w:rFonts w:ascii="Courier New" w:hAnsi="Courier New" w:cs="Courier New"/>
    </w:rPr>
  </w:style>
  <w:style w:type="character" w:customStyle="1" w:styleId="WW8Num8z2">
    <w:name w:val="WW8Num8z2"/>
    <w:rsid w:val="004E74C3"/>
    <w:rPr>
      <w:rFonts w:ascii="Wingdings" w:hAnsi="Wingdings"/>
    </w:rPr>
  </w:style>
  <w:style w:type="character" w:customStyle="1" w:styleId="WW8Num9z0">
    <w:name w:val="WW8Num9z0"/>
    <w:rsid w:val="004E74C3"/>
    <w:rPr>
      <w:rFonts w:ascii="Symbol" w:hAnsi="Symbol"/>
    </w:rPr>
  </w:style>
  <w:style w:type="character" w:customStyle="1" w:styleId="WW8Num9z1">
    <w:name w:val="WW8Num9z1"/>
    <w:rsid w:val="004E74C3"/>
    <w:rPr>
      <w:rFonts w:ascii="Courier New" w:hAnsi="Courier New" w:cs="Courier New"/>
    </w:rPr>
  </w:style>
  <w:style w:type="character" w:customStyle="1" w:styleId="WW8Num9z2">
    <w:name w:val="WW8Num9z2"/>
    <w:rsid w:val="004E74C3"/>
    <w:rPr>
      <w:rFonts w:ascii="Wingdings" w:hAnsi="Wingdings"/>
    </w:rPr>
  </w:style>
  <w:style w:type="character" w:customStyle="1" w:styleId="WW8Num10z0">
    <w:name w:val="WW8Num10z0"/>
    <w:rsid w:val="004E74C3"/>
    <w:rPr>
      <w:rFonts w:ascii="Symbol" w:hAnsi="Symbol"/>
    </w:rPr>
  </w:style>
  <w:style w:type="character" w:customStyle="1" w:styleId="WW8Num10z1">
    <w:name w:val="WW8Num10z1"/>
    <w:rsid w:val="004E74C3"/>
    <w:rPr>
      <w:rFonts w:ascii="Courier New" w:hAnsi="Courier New" w:cs="Courier New"/>
    </w:rPr>
  </w:style>
  <w:style w:type="character" w:customStyle="1" w:styleId="WW8Num10z2">
    <w:name w:val="WW8Num10z2"/>
    <w:rsid w:val="004E74C3"/>
    <w:rPr>
      <w:rFonts w:ascii="Wingdings" w:hAnsi="Wingdings"/>
    </w:rPr>
  </w:style>
  <w:style w:type="character" w:customStyle="1" w:styleId="WW8Num11z0">
    <w:name w:val="WW8Num11z0"/>
    <w:rsid w:val="004E74C3"/>
    <w:rPr>
      <w:rFonts w:ascii="Symbol" w:hAnsi="Symbol"/>
    </w:rPr>
  </w:style>
  <w:style w:type="character" w:customStyle="1" w:styleId="WW8Num11z1">
    <w:name w:val="WW8Num11z1"/>
    <w:rsid w:val="004E74C3"/>
    <w:rPr>
      <w:rFonts w:ascii="Courier New" w:hAnsi="Courier New" w:cs="Courier New"/>
    </w:rPr>
  </w:style>
  <w:style w:type="character" w:customStyle="1" w:styleId="WW8Num11z2">
    <w:name w:val="WW8Num11z2"/>
    <w:rsid w:val="004E74C3"/>
    <w:rPr>
      <w:rFonts w:ascii="Wingdings" w:hAnsi="Wingdings"/>
    </w:rPr>
  </w:style>
  <w:style w:type="character" w:customStyle="1" w:styleId="WW8Num12z0">
    <w:name w:val="WW8Num12z0"/>
    <w:rsid w:val="004E74C3"/>
    <w:rPr>
      <w:rFonts w:ascii="Symbol" w:hAnsi="Symbol"/>
    </w:rPr>
  </w:style>
  <w:style w:type="character" w:customStyle="1" w:styleId="WW8Num12z1">
    <w:name w:val="WW8Num12z1"/>
    <w:rsid w:val="004E74C3"/>
    <w:rPr>
      <w:rFonts w:ascii="Courier New" w:hAnsi="Courier New" w:cs="Courier New"/>
    </w:rPr>
  </w:style>
  <w:style w:type="character" w:customStyle="1" w:styleId="WW8Num12z2">
    <w:name w:val="WW8Num12z2"/>
    <w:rsid w:val="004E74C3"/>
    <w:rPr>
      <w:rFonts w:ascii="Wingdings" w:hAnsi="Wingdings"/>
    </w:rPr>
  </w:style>
  <w:style w:type="character" w:customStyle="1" w:styleId="WW8Num13z0">
    <w:name w:val="WW8Num13z0"/>
    <w:rsid w:val="004E74C3"/>
    <w:rPr>
      <w:rFonts w:ascii="Symbol" w:hAnsi="Symbol"/>
    </w:rPr>
  </w:style>
  <w:style w:type="character" w:customStyle="1" w:styleId="WW8Num13z1">
    <w:name w:val="WW8Num13z1"/>
    <w:rsid w:val="004E74C3"/>
    <w:rPr>
      <w:rFonts w:ascii="Courier New" w:hAnsi="Courier New" w:cs="Courier New"/>
    </w:rPr>
  </w:style>
  <w:style w:type="character" w:customStyle="1" w:styleId="WW8Num13z2">
    <w:name w:val="WW8Num13z2"/>
    <w:rsid w:val="004E74C3"/>
    <w:rPr>
      <w:rFonts w:ascii="Wingdings" w:hAnsi="Wingdings"/>
    </w:rPr>
  </w:style>
  <w:style w:type="character" w:customStyle="1" w:styleId="WW8Num14z0">
    <w:name w:val="WW8Num14z0"/>
    <w:rsid w:val="004E74C3"/>
    <w:rPr>
      <w:rFonts w:ascii="Symbol" w:hAnsi="Symbol"/>
      <w:sz w:val="20"/>
    </w:rPr>
  </w:style>
  <w:style w:type="character" w:customStyle="1" w:styleId="WW8Num14z1">
    <w:name w:val="WW8Num14z1"/>
    <w:rsid w:val="004E74C3"/>
    <w:rPr>
      <w:rFonts w:ascii="Courier New" w:hAnsi="Courier New"/>
      <w:sz w:val="20"/>
    </w:rPr>
  </w:style>
  <w:style w:type="character" w:customStyle="1" w:styleId="WW8Num14z2">
    <w:name w:val="WW8Num14z2"/>
    <w:rsid w:val="004E74C3"/>
    <w:rPr>
      <w:rFonts w:ascii="Wingdings" w:hAnsi="Wingdings"/>
      <w:sz w:val="20"/>
    </w:rPr>
  </w:style>
  <w:style w:type="character" w:customStyle="1" w:styleId="WW8Num15z0">
    <w:name w:val="WW8Num15z0"/>
    <w:rsid w:val="004E74C3"/>
    <w:rPr>
      <w:rFonts w:ascii="Symbol" w:hAnsi="Symbol"/>
    </w:rPr>
  </w:style>
  <w:style w:type="character" w:customStyle="1" w:styleId="WW8Num15z1">
    <w:name w:val="WW8Num15z1"/>
    <w:rsid w:val="004E74C3"/>
    <w:rPr>
      <w:rFonts w:ascii="Courier New" w:hAnsi="Courier New" w:cs="Courier New"/>
    </w:rPr>
  </w:style>
  <w:style w:type="character" w:customStyle="1" w:styleId="WW8Num15z2">
    <w:name w:val="WW8Num15z2"/>
    <w:rsid w:val="004E74C3"/>
    <w:rPr>
      <w:rFonts w:ascii="Wingdings" w:hAnsi="Wingdings"/>
    </w:rPr>
  </w:style>
  <w:style w:type="character" w:customStyle="1" w:styleId="WW8Num16z0">
    <w:name w:val="WW8Num16z0"/>
    <w:rsid w:val="004E74C3"/>
    <w:rPr>
      <w:rFonts w:ascii="Symbol" w:hAnsi="Symbol"/>
      <w:sz w:val="20"/>
    </w:rPr>
  </w:style>
  <w:style w:type="character" w:customStyle="1" w:styleId="WW8Num16z1">
    <w:name w:val="WW8Num16z1"/>
    <w:rsid w:val="004E74C3"/>
    <w:rPr>
      <w:rFonts w:ascii="Courier New" w:hAnsi="Courier New"/>
      <w:sz w:val="20"/>
    </w:rPr>
  </w:style>
  <w:style w:type="character" w:customStyle="1" w:styleId="WW8Num16z2">
    <w:name w:val="WW8Num16z2"/>
    <w:rsid w:val="004E74C3"/>
    <w:rPr>
      <w:rFonts w:ascii="Wingdings" w:hAnsi="Wingdings"/>
      <w:sz w:val="20"/>
    </w:rPr>
  </w:style>
  <w:style w:type="character" w:customStyle="1" w:styleId="WW8Num17z0">
    <w:name w:val="WW8Num17z0"/>
    <w:rsid w:val="004E74C3"/>
    <w:rPr>
      <w:rFonts w:ascii="Symbol" w:hAnsi="Symbol"/>
    </w:rPr>
  </w:style>
  <w:style w:type="character" w:customStyle="1" w:styleId="WW8Num17z1">
    <w:name w:val="WW8Num17z1"/>
    <w:rsid w:val="004E74C3"/>
    <w:rPr>
      <w:rFonts w:ascii="Courier New" w:hAnsi="Courier New" w:cs="Courier New"/>
    </w:rPr>
  </w:style>
  <w:style w:type="character" w:customStyle="1" w:styleId="WW8Num17z2">
    <w:name w:val="WW8Num17z2"/>
    <w:rsid w:val="004E74C3"/>
    <w:rPr>
      <w:rFonts w:ascii="Wingdings" w:hAnsi="Wingdings"/>
    </w:rPr>
  </w:style>
  <w:style w:type="character" w:customStyle="1" w:styleId="WW8Num18z0">
    <w:name w:val="WW8Num18z0"/>
    <w:rsid w:val="004E74C3"/>
    <w:rPr>
      <w:rFonts w:ascii="Symbol" w:hAnsi="Symbol"/>
    </w:rPr>
  </w:style>
  <w:style w:type="character" w:customStyle="1" w:styleId="WW8Num18z1">
    <w:name w:val="WW8Num18z1"/>
    <w:rsid w:val="004E74C3"/>
    <w:rPr>
      <w:rFonts w:ascii="Courier New" w:hAnsi="Courier New" w:cs="Courier New"/>
    </w:rPr>
  </w:style>
  <w:style w:type="character" w:customStyle="1" w:styleId="WW8Num18z2">
    <w:name w:val="WW8Num18z2"/>
    <w:rsid w:val="004E74C3"/>
    <w:rPr>
      <w:rFonts w:ascii="Wingdings" w:hAnsi="Wingdings"/>
    </w:rPr>
  </w:style>
  <w:style w:type="character" w:customStyle="1" w:styleId="WW8Num19z0">
    <w:name w:val="WW8Num19z0"/>
    <w:rsid w:val="004E74C3"/>
    <w:rPr>
      <w:rFonts w:ascii="Symbol" w:hAnsi="Symbol"/>
    </w:rPr>
  </w:style>
  <w:style w:type="character" w:customStyle="1" w:styleId="WW8Num19z1">
    <w:name w:val="WW8Num19z1"/>
    <w:rsid w:val="004E74C3"/>
    <w:rPr>
      <w:rFonts w:ascii="Courier New" w:hAnsi="Courier New" w:cs="Courier New"/>
    </w:rPr>
  </w:style>
  <w:style w:type="character" w:customStyle="1" w:styleId="WW8Num19z2">
    <w:name w:val="WW8Num19z2"/>
    <w:rsid w:val="004E74C3"/>
    <w:rPr>
      <w:rFonts w:ascii="Wingdings" w:hAnsi="Wingdings"/>
    </w:rPr>
  </w:style>
  <w:style w:type="character" w:customStyle="1" w:styleId="WW8Num20z0">
    <w:name w:val="WW8Num20z0"/>
    <w:rsid w:val="004E74C3"/>
    <w:rPr>
      <w:rFonts w:ascii="Symbol" w:hAnsi="Symbol"/>
    </w:rPr>
  </w:style>
  <w:style w:type="character" w:customStyle="1" w:styleId="WW8Num20z1">
    <w:name w:val="WW8Num20z1"/>
    <w:rsid w:val="004E74C3"/>
    <w:rPr>
      <w:rFonts w:ascii="Courier New" w:hAnsi="Courier New" w:cs="Courier New"/>
    </w:rPr>
  </w:style>
  <w:style w:type="character" w:customStyle="1" w:styleId="WW8Num20z2">
    <w:name w:val="WW8Num20z2"/>
    <w:rsid w:val="004E74C3"/>
    <w:rPr>
      <w:rFonts w:ascii="Wingdings" w:hAnsi="Wingdings"/>
    </w:rPr>
  </w:style>
  <w:style w:type="character" w:customStyle="1" w:styleId="WW8Num21z0">
    <w:name w:val="WW8Num21z0"/>
    <w:rsid w:val="004E74C3"/>
    <w:rPr>
      <w:rFonts w:ascii="Symbol" w:hAnsi="Symbol"/>
    </w:rPr>
  </w:style>
  <w:style w:type="character" w:customStyle="1" w:styleId="WW8Num21z1">
    <w:name w:val="WW8Num21z1"/>
    <w:rsid w:val="004E74C3"/>
    <w:rPr>
      <w:rFonts w:ascii="Courier New" w:hAnsi="Courier New" w:cs="Courier New"/>
    </w:rPr>
  </w:style>
  <w:style w:type="character" w:customStyle="1" w:styleId="WW8Num21z2">
    <w:name w:val="WW8Num21z2"/>
    <w:rsid w:val="004E74C3"/>
    <w:rPr>
      <w:rFonts w:ascii="Wingdings" w:hAnsi="Wingdings"/>
    </w:rPr>
  </w:style>
  <w:style w:type="character" w:customStyle="1" w:styleId="WW8Num22z0">
    <w:name w:val="WW8Num22z0"/>
    <w:rsid w:val="004E74C3"/>
    <w:rPr>
      <w:rFonts w:ascii="Symbol" w:hAnsi="Symbol"/>
    </w:rPr>
  </w:style>
  <w:style w:type="character" w:customStyle="1" w:styleId="WW8Num22z1">
    <w:name w:val="WW8Num22z1"/>
    <w:rsid w:val="004E74C3"/>
    <w:rPr>
      <w:rFonts w:ascii="Courier New" w:hAnsi="Courier New" w:cs="Courier New"/>
    </w:rPr>
  </w:style>
  <w:style w:type="character" w:customStyle="1" w:styleId="WW8Num22z2">
    <w:name w:val="WW8Num22z2"/>
    <w:rsid w:val="004E74C3"/>
    <w:rPr>
      <w:rFonts w:ascii="Wingdings" w:hAnsi="Wingdings"/>
    </w:rPr>
  </w:style>
  <w:style w:type="character" w:customStyle="1" w:styleId="WW8Num23z0">
    <w:name w:val="WW8Num23z0"/>
    <w:rsid w:val="004E74C3"/>
    <w:rPr>
      <w:rFonts w:ascii="Symbol" w:hAnsi="Symbol"/>
    </w:rPr>
  </w:style>
  <w:style w:type="character" w:customStyle="1" w:styleId="WW8Num23z1">
    <w:name w:val="WW8Num23z1"/>
    <w:rsid w:val="004E74C3"/>
    <w:rPr>
      <w:rFonts w:ascii="Courier New" w:hAnsi="Courier New" w:cs="Courier New"/>
    </w:rPr>
  </w:style>
  <w:style w:type="character" w:customStyle="1" w:styleId="WW8Num23z2">
    <w:name w:val="WW8Num23z2"/>
    <w:rsid w:val="004E74C3"/>
    <w:rPr>
      <w:rFonts w:ascii="Wingdings" w:hAnsi="Wingdings"/>
    </w:rPr>
  </w:style>
  <w:style w:type="character" w:customStyle="1" w:styleId="WW8Num24z0">
    <w:name w:val="WW8Num24z0"/>
    <w:rsid w:val="004E74C3"/>
    <w:rPr>
      <w:rFonts w:ascii="Symbol" w:hAnsi="Symbol"/>
    </w:rPr>
  </w:style>
  <w:style w:type="character" w:customStyle="1" w:styleId="WW8Num24z1">
    <w:name w:val="WW8Num24z1"/>
    <w:rsid w:val="004E74C3"/>
    <w:rPr>
      <w:rFonts w:ascii="Courier New" w:hAnsi="Courier New" w:cs="Courier New"/>
    </w:rPr>
  </w:style>
  <w:style w:type="character" w:customStyle="1" w:styleId="WW8Num24z2">
    <w:name w:val="WW8Num24z2"/>
    <w:rsid w:val="004E74C3"/>
    <w:rPr>
      <w:rFonts w:ascii="Wingdings" w:hAnsi="Wingdings"/>
    </w:rPr>
  </w:style>
  <w:style w:type="character" w:customStyle="1" w:styleId="WW8Num25z0">
    <w:name w:val="WW8Num25z0"/>
    <w:rsid w:val="004E74C3"/>
    <w:rPr>
      <w:rFonts w:ascii="Symbol" w:hAnsi="Symbol"/>
    </w:rPr>
  </w:style>
  <w:style w:type="character" w:customStyle="1" w:styleId="WW8Num25z1">
    <w:name w:val="WW8Num25z1"/>
    <w:rsid w:val="004E74C3"/>
    <w:rPr>
      <w:rFonts w:ascii="Courier New" w:hAnsi="Courier New" w:cs="Courier New"/>
    </w:rPr>
  </w:style>
  <w:style w:type="character" w:customStyle="1" w:styleId="WW8Num25z2">
    <w:name w:val="WW8Num25z2"/>
    <w:rsid w:val="004E74C3"/>
    <w:rPr>
      <w:rFonts w:ascii="Wingdings" w:hAnsi="Wingdings"/>
    </w:rPr>
  </w:style>
  <w:style w:type="character" w:customStyle="1" w:styleId="WW8Num26z0">
    <w:name w:val="WW8Num26z0"/>
    <w:rsid w:val="004E74C3"/>
    <w:rPr>
      <w:rFonts w:ascii="Symbol" w:hAnsi="Symbol"/>
    </w:rPr>
  </w:style>
  <w:style w:type="character" w:customStyle="1" w:styleId="WW8Num26z1">
    <w:name w:val="WW8Num26z1"/>
    <w:rsid w:val="004E74C3"/>
    <w:rPr>
      <w:rFonts w:ascii="Courier New" w:hAnsi="Courier New" w:cs="Courier New"/>
    </w:rPr>
  </w:style>
  <w:style w:type="character" w:customStyle="1" w:styleId="WW8Num26z2">
    <w:name w:val="WW8Num26z2"/>
    <w:rsid w:val="004E74C3"/>
    <w:rPr>
      <w:rFonts w:ascii="Wingdings" w:hAnsi="Wingdings"/>
    </w:rPr>
  </w:style>
  <w:style w:type="character" w:customStyle="1" w:styleId="WW8Num27z0">
    <w:name w:val="WW8Num27z0"/>
    <w:rsid w:val="004E74C3"/>
    <w:rPr>
      <w:rFonts w:ascii="Symbol" w:hAnsi="Symbol"/>
    </w:rPr>
  </w:style>
  <w:style w:type="character" w:customStyle="1" w:styleId="WW8Num27z1">
    <w:name w:val="WW8Num27z1"/>
    <w:rsid w:val="004E74C3"/>
    <w:rPr>
      <w:rFonts w:ascii="Courier New" w:hAnsi="Courier New" w:cs="Courier New"/>
    </w:rPr>
  </w:style>
  <w:style w:type="character" w:customStyle="1" w:styleId="WW8Num27z2">
    <w:name w:val="WW8Num27z2"/>
    <w:rsid w:val="004E74C3"/>
    <w:rPr>
      <w:rFonts w:ascii="Wingdings" w:hAnsi="Wingdings"/>
    </w:rPr>
  </w:style>
  <w:style w:type="character" w:customStyle="1" w:styleId="WW8Num28z0">
    <w:name w:val="WW8Num28z0"/>
    <w:rsid w:val="004E74C3"/>
    <w:rPr>
      <w:rFonts w:ascii="Symbol" w:hAnsi="Symbol"/>
    </w:rPr>
  </w:style>
  <w:style w:type="character" w:customStyle="1" w:styleId="WW8Num28z1">
    <w:name w:val="WW8Num28z1"/>
    <w:rsid w:val="004E74C3"/>
    <w:rPr>
      <w:rFonts w:ascii="Courier New" w:hAnsi="Courier New" w:cs="Courier New"/>
    </w:rPr>
  </w:style>
  <w:style w:type="character" w:customStyle="1" w:styleId="WW8Num28z2">
    <w:name w:val="WW8Num28z2"/>
    <w:rsid w:val="004E74C3"/>
    <w:rPr>
      <w:rFonts w:ascii="Wingdings" w:hAnsi="Wingdings"/>
    </w:rPr>
  </w:style>
  <w:style w:type="character" w:customStyle="1" w:styleId="WW8Num29z0">
    <w:name w:val="WW8Num29z0"/>
    <w:rsid w:val="004E74C3"/>
    <w:rPr>
      <w:rFonts w:ascii="Symbol" w:hAnsi="Symbol"/>
    </w:rPr>
  </w:style>
  <w:style w:type="character" w:customStyle="1" w:styleId="WW8Num29z1">
    <w:name w:val="WW8Num29z1"/>
    <w:rsid w:val="004E74C3"/>
    <w:rPr>
      <w:rFonts w:ascii="Arial" w:eastAsia="Times New Roman" w:hAnsi="Arial" w:cs="Arial"/>
    </w:rPr>
  </w:style>
  <w:style w:type="character" w:customStyle="1" w:styleId="WW8Num29z2">
    <w:name w:val="WW8Num29z2"/>
    <w:rsid w:val="004E74C3"/>
    <w:rPr>
      <w:rFonts w:ascii="Wingdings" w:hAnsi="Wingdings"/>
    </w:rPr>
  </w:style>
  <w:style w:type="character" w:customStyle="1" w:styleId="WW8Num29z4">
    <w:name w:val="WW8Num29z4"/>
    <w:rsid w:val="004E74C3"/>
    <w:rPr>
      <w:rFonts w:ascii="Courier New" w:hAnsi="Courier New" w:cs="Courier New"/>
    </w:rPr>
  </w:style>
  <w:style w:type="character" w:customStyle="1" w:styleId="Domylnaczcionkaakapitu1">
    <w:name w:val="Domyślna czcionka akapitu1"/>
    <w:rsid w:val="004E74C3"/>
  </w:style>
  <w:style w:type="character" w:customStyle="1" w:styleId="NagwekZnak">
    <w:name w:val="Nagłówek Znak"/>
    <w:rsid w:val="004E74C3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4E74C3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omylnaczcionkaakapitu1"/>
    <w:rsid w:val="004E74C3"/>
  </w:style>
  <w:style w:type="character" w:customStyle="1" w:styleId="apple-converted-space">
    <w:name w:val="apple-converted-space"/>
    <w:basedOn w:val="Domylnaczcionkaakapitu1"/>
    <w:rsid w:val="004E74C3"/>
  </w:style>
  <w:style w:type="character" w:styleId="Hipercze">
    <w:name w:val="Hyperlink"/>
    <w:rsid w:val="004E74C3"/>
    <w:rPr>
      <w:color w:val="0000FF"/>
      <w:u w:val="single"/>
    </w:rPr>
  </w:style>
  <w:style w:type="paragraph" w:styleId="Nagwek">
    <w:name w:val="header"/>
    <w:basedOn w:val="Normalny"/>
    <w:next w:val="Tekstpodstawowy"/>
    <w:rsid w:val="004E74C3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rsid w:val="004E74C3"/>
    <w:pPr>
      <w:spacing w:after="120"/>
    </w:pPr>
  </w:style>
  <w:style w:type="paragraph" w:styleId="Lista">
    <w:name w:val="List"/>
    <w:basedOn w:val="Tekstpodstawowy"/>
    <w:rsid w:val="004E74C3"/>
    <w:rPr>
      <w:rFonts w:cs="Lucida Sans"/>
    </w:rPr>
  </w:style>
  <w:style w:type="paragraph" w:customStyle="1" w:styleId="Podpis1">
    <w:name w:val="Podpis1"/>
    <w:basedOn w:val="Normalny"/>
    <w:rsid w:val="004E74C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4E74C3"/>
    <w:pPr>
      <w:suppressLineNumbers/>
    </w:pPr>
    <w:rPr>
      <w:rFonts w:cs="Lucida Sans"/>
    </w:rPr>
  </w:style>
  <w:style w:type="paragraph" w:styleId="Stopka">
    <w:name w:val="footer"/>
    <w:basedOn w:val="Normalny"/>
    <w:uiPriority w:val="99"/>
    <w:rsid w:val="004E74C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E74C3"/>
    <w:pPr>
      <w:ind w:left="720"/>
    </w:pPr>
  </w:style>
  <w:style w:type="paragraph" w:styleId="Bezodstpw">
    <w:name w:val="No Spacing"/>
    <w:qFormat/>
    <w:rsid w:val="004E74C3"/>
    <w:pPr>
      <w:suppressAutoHyphens/>
    </w:pPr>
    <w:rPr>
      <w:rFonts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E74C3"/>
    <w:pPr>
      <w:suppressLineNumbers/>
    </w:pPr>
  </w:style>
  <w:style w:type="paragraph" w:customStyle="1" w:styleId="Nagwektabeli">
    <w:name w:val="Nagłówek tabeli"/>
    <w:basedOn w:val="Zawartotabeli"/>
    <w:rsid w:val="004E74C3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2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44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46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46FC"/>
    <w:rPr>
      <w:rFonts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46FC"/>
    <w:rPr>
      <w:rFonts w:cs="Calibri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46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6FC"/>
    <w:rPr>
      <w:rFonts w:ascii="Segoe UI" w:hAnsi="Segoe UI" w:cs="Segoe UI"/>
      <w:sz w:val="18"/>
      <w:szCs w:val="18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39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39E3"/>
    <w:rPr>
      <w:rFonts w:cs="Calibri"/>
      <w:sz w:val="16"/>
      <w:szCs w:val="16"/>
      <w:lang w:eastAsia="ar-SA"/>
    </w:rPr>
  </w:style>
  <w:style w:type="paragraph" w:customStyle="1" w:styleId="TableContents">
    <w:name w:val="Table Contents"/>
    <w:basedOn w:val="Normalny"/>
    <w:rsid w:val="005763D5"/>
    <w:pPr>
      <w:suppressLineNumbers/>
      <w:autoSpaceDN w:val="0"/>
      <w:spacing w:before="60" w:after="60"/>
      <w:jc w:val="both"/>
      <w:textAlignment w:val="baseline"/>
    </w:pPr>
    <w:rPr>
      <w:rFonts w:cs="Arial"/>
      <w:kern w:val="3"/>
      <w:sz w:val="22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FD2001"/>
    <w:rPr>
      <w:b/>
      <w:bCs/>
    </w:rPr>
  </w:style>
  <w:style w:type="paragraph" w:customStyle="1" w:styleId="Standard">
    <w:name w:val="Standard"/>
    <w:rsid w:val="003B18A4"/>
    <w:pPr>
      <w:suppressAutoHyphens/>
      <w:autoSpaceDN w:val="0"/>
      <w:spacing w:before="60" w:after="60"/>
      <w:jc w:val="both"/>
      <w:textAlignment w:val="baseline"/>
    </w:pPr>
    <w:rPr>
      <w:rFonts w:cs="Arial"/>
      <w:kern w:val="3"/>
      <w:sz w:val="22"/>
      <w:lang w:eastAsia="zh-CN"/>
    </w:rPr>
  </w:style>
  <w:style w:type="paragraph" w:customStyle="1" w:styleId="Textbody">
    <w:name w:val="Text body"/>
    <w:basedOn w:val="Standard"/>
    <w:rsid w:val="003B18A4"/>
    <w:pPr>
      <w:spacing w:before="0" w:after="120"/>
    </w:pPr>
  </w:style>
  <w:style w:type="character" w:customStyle="1" w:styleId="Nagwek1Znak">
    <w:name w:val="Nagłówek 1 Znak"/>
    <w:basedOn w:val="Domylnaczcionkaakapitu"/>
    <w:link w:val="Nagwek1"/>
    <w:uiPriority w:val="9"/>
    <w:rsid w:val="00AC1D17"/>
    <w:rPr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rsid w:val="00AC1D17"/>
    <w:rPr>
      <w:b/>
      <w:bCs/>
      <w:sz w:val="27"/>
      <w:szCs w:val="27"/>
    </w:rPr>
  </w:style>
  <w:style w:type="character" w:customStyle="1" w:styleId="Nagwek5Znak">
    <w:name w:val="Nagłówek 5 Znak"/>
    <w:basedOn w:val="Domylnaczcionkaakapitu"/>
    <w:link w:val="Nagwek5"/>
    <w:uiPriority w:val="9"/>
    <w:rsid w:val="00AC1D17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AC1D17"/>
    <w:rPr>
      <w:b/>
      <w:bCs/>
      <w:sz w:val="15"/>
      <w:szCs w:val="15"/>
    </w:rPr>
  </w:style>
  <w:style w:type="paragraph" w:customStyle="1" w:styleId="embed-responsive-item">
    <w:name w:val="embed-responsive-item"/>
    <w:basedOn w:val="Normalny"/>
    <w:rsid w:val="00AC1D17"/>
    <w:pPr>
      <w:suppressAutoHyphens w:val="0"/>
      <w:spacing w:before="100" w:beforeAutospacing="1" w:after="100" w:afterAutospacing="1"/>
    </w:pPr>
    <w:rPr>
      <w:rFonts w:cs="Times New Roman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AC1D17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AC1D17"/>
    <w:rPr>
      <w:rFonts w:ascii="Arial" w:hAnsi="Arial" w:cs="Arial"/>
      <w:vanish/>
      <w:sz w:val="16"/>
      <w:szCs w:val="16"/>
    </w:rPr>
  </w:style>
  <w:style w:type="character" w:customStyle="1" w:styleId="ng-binding">
    <w:name w:val="ng-binding"/>
    <w:basedOn w:val="Domylnaczcionkaakapitu"/>
    <w:rsid w:val="00AC1D17"/>
  </w:style>
  <w:style w:type="paragraph" w:customStyle="1" w:styleId="ng-binding1">
    <w:name w:val="ng-binding1"/>
    <w:basedOn w:val="Normalny"/>
    <w:rsid w:val="00AC1D17"/>
    <w:pPr>
      <w:suppressAutoHyphens w:val="0"/>
      <w:spacing w:before="100" w:beforeAutospacing="1" w:after="100" w:afterAutospacing="1"/>
    </w:pPr>
    <w:rPr>
      <w:rFonts w:cs="Times New Roman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C1D17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C1D17"/>
    <w:rPr>
      <w:rFonts w:ascii="Arial" w:hAnsi="Arial" w:cs="Arial"/>
      <w:vanish/>
      <w:sz w:val="16"/>
      <w:szCs w:val="16"/>
    </w:rPr>
  </w:style>
  <w:style w:type="character" w:customStyle="1" w:styleId="ng-scope">
    <w:name w:val="ng-scope"/>
    <w:basedOn w:val="Domylnaczcionkaakapitu"/>
    <w:rsid w:val="00AC1D17"/>
  </w:style>
  <w:style w:type="character" w:customStyle="1" w:styleId="tax-details">
    <w:name w:val="tax-details"/>
    <w:basedOn w:val="Domylnaczcionkaakapitu"/>
    <w:rsid w:val="00AC1D17"/>
  </w:style>
  <w:style w:type="character" w:customStyle="1" w:styleId="tax-separator">
    <w:name w:val="tax-separator"/>
    <w:basedOn w:val="Domylnaczcionkaakapitu"/>
    <w:rsid w:val="00AC1D17"/>
  </w:style>
  <w:style w:type="character" w:customStyle="1" w:styleId="shipping-cost-details">
    <w:name w:val="shipping-cost-details"/>
    <w:basedOn w:val="Domylnaczcionkaakapitu"/>
    <w:rsid w:val="00AC1D17"/>
  </w:style>
  <w:style w:type="paragraph" w:styleId="NormalnyWeb">
    <w:name w:val="Normal (Web)"/>
    <w:basedOn w:val="Normalny"/>
    <w:uiPriority w:val="99"/>
    <w:semiHidden/>
    <w:unhideWhenUsed/>
    <w:rsid w:val="00AC1D17"/>
    <w:pPr>
      <w:suppressAutoHyphens w:val="0"/>
      <w:spacing w:before="100" w:beforeAutospacing="1" w:after="100" w:afterAutospacing="1"/>
    </w:pPr>
    <w:rPr>
      <w:rFonts w:cs="Times New Roman"/>
      <w:lang w:eastAsia="pl-PL"/>
    </w:rPr>
  </w:style>
  <w:style w:type="character" w:customStyle="1" w:styleId="italic">
    <w:name w:val="italic"/>
    <w:basedOn w:val="Domylnaczcionkaakapitu"/>
    <w:rsid w:val="00AC1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8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3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5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2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1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6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3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8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1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8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4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44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42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70611-268D-4F31-ADCE-7A18434C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nsane</dc:creator>
  <cp:lastModifiedBy>TIP</cp:lastModifiedBy>
  <cp:revision>7</cp:revision>
  <cp:lastPrinted>2020-01-29T12:20:00Z</cp:lastPrinted>
  <dcterms:created xsi:type="dcterms:W3CDTF">2020-01-29T12:01:00Z</dcterms:created>
  <dcterms:modified xsi:type="dcterms:W3CDTF">2020-12-29T08:10:00Z</dcterms:modified>
</cp:coreProperties>
</file>